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336293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54FFF">
        <w:rPr>
          <w:rFonts w:ascii="Garamond" w:hAnsi="Garamond"/>
          <w:sz w:val="24"/>
          <w:szCs w:val="24"/>
        </w:rPr>
        <w:t>7</w:t>
      </w:r>
      <w:r w:rsidR="00243339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0C46D0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43339" w:rsidRPr="005326B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https://zakazky.zcu.cz/contract_display_5741.html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B9FB8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54FFF">
        <w:rPr>
          <w:rFonts w:ascii="Garamond" w:hAnsi="Garamond" w:cs="Arial"/>
          <w:b/>
          <w:sz w:val="22"/>
          <w:szCs w:val="22"/>
        </w:rPr>
        <w:t>0</w:t>
      </w:r>
      <w:r w:rsidR="00243339">
        <w:rPr>
          <w:rFonts w:ascii="Garamond" w:hAnsi="Garamond" w:cs="Arial"/>
          <w:b/>
          <w:sz w:val="22"/>
          <w:szCs w:val="22"/>
        </w:rPr>
        <w:t>6</w:t>
      </w:r>
      <w:r w:rsidR="005759CC">
        <w:rPr>
          <w:rFonts w:ascii="Garamond" w:hAnsi="Garamond" w:cs="Arial"/>
          <w:b/>
          <w:sz w:val="22"/>
          <w:szCs w:val="22"/>
        </w:rPr>
        <w:t>.1</w:t>
      </w:r>
      <w:r w:rsidR="00954FF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243339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C588D" w14:textId="77777777" w:rsidR="00C95D02" w:rsidRDefault="00C95D02" w:rsidP="00795AAC">
      <w:r>
        <w:separator/>
      </w:r>
    </w:p>
  </w:endnote>
  <w:endnote w:type="continuationSeparator" w:id="0">
    <w:p w14:paraId="11730B6C" w14:textId="77777777" w:rsidR="00C95D02" w:rsidRDefault="00C95D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F4265" w14:textId="77777777" w:rsidR="00C95D02" w:rsidRDefault="00C95D02" w:rsidP="00795AAC">
      <w:r>
        <w:separator/>
      </w:r>
    </w:p>
  </w:footnote>
  <w:footnote w:type="continuationSeparator" w:id="0">
    <w:p w14:paraId="36472658" w14:textId="77777777" w:rsidR="00C95D02" w:rsidRDefault="00C95D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41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rVzssv1w3Vqqw8IwwsJMqjJru1/rHxY+3Lswi/Na05g=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R7fJ6qFDFgCasIBSd8j8USRPIzLUOIKNZU6Nt5DU05M=</DigestValue>
    </Reference>
  </SignedInfo>
  <SignatureValue>nIkHZjGIt3Tczy4I6MXKQI2DtmMmpZlQXIFUloON47nH1P0i+kzLehE9UC3xUOnNXjTgUaruh5wJ
e1gCDjq2o9WYDaOjwKVMfJ0i3VFmEOX3RgVDoKyEAkey/LSCSgWxV9mRCroREqMbol2fX784mQHm
O9+Yb/qO2L2zHYW973lvNC7rzfm4dkTnnH93Pl802jH6B0Xcp2087ITuJV1qHqVSe9KyP6Q0oRNT
2+vhixbDpJVVlrifolrAXj7KBWrddI+1grZtgOWY22JWJ6hqR6H8WNcaM1n3oW9f9TKDT2cz6Nk2
x9Jac/MRwxDDt53IWGCgKtbQodixb4PutfKLEQ==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BqmS4Y9qdKEaa+DYj4cF5CC1bCcBSDG+gQx6Ecc+JAQ=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JH5TSBJLvTd0CXvCV493D843ZNtUHbkzS/vB+QbrSSs=</DigestValue>
      </Reference>
      <Reference URI="/word/endnotes.xml?ContentType=application/vnd.openxmlformats-officedocument.wordprocessingml.endnotes+xml">
        <DigestMethod Algorithm="http://www.w3.org/2001/04/xmlenc#sha256"/>
        <DigestValue>MwDdrGuxMof7Dt0DUSmyLy/z4TMBODRZkiydEnz6vdU=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Yl99OytdN7k61APL2ykaso2qPtuB5NyXXUl1+yChhqQ=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0uHqlW3Rbj/Hnlp9wlJ70Pq+3XS1tVNjjBodMqRMrK0=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2022-11-23T12:17:09Z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2022-11-23T12:17:09Z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21</cp:revision>
  <cp:lastPrinted>2018-08-08T13:48:00Z</cp:lastPrinted>
  <dcterms:created xsi:type="dcterms:W3CDTF">2022-05-19T08:18:00Z</dcterms:created>
  <dcterms:modified xsi:type="dcterms:W3CDTF">2022-11-23T12:17:00Z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